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55B96ABD" w:rsidR="000266F0" w:rsidRPr="001E7E39" w:rsidRDefault="000266F0" w:rsidP="000266F0">
      <w:pPr>
        <w:ind w:right="-300"/>
        <w:jc w:val="right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Mszana, </w:t>
      </w:r>
      <w:r w:rsidR="003721C8">
        <w:rPr>
          <w:rFonts w:ascii="Tahoma" w:hAnsi="Tahoma" w:cs="Tahoma"/>
        </w:rPr>
        <w:t>12</w:t>
      </w:r>
      <w:r w:rsidR="001E7E39" w:rsidRPr="001E7E39">
        <w:rPr>
          <w:rFonts w:ascii="Tahoma" w:hAnsi="Tahoma" w:cs="Tahoma"/>
        </w:rPr>
        <w:t>.07</w:t>
      </w:r>
      <w:r w:rsidRPr="001E7E39">
        <w:rPr>
          <w:rFonts w:ascii="Tahoma" w:hAnsi="Tahoma" w:cs="Tahoma"/>
        </w:rPr>
        <w:t>.202</w:t>
      </w:r>
      <w:r w:rsidR="00C22627" w:rsidRPr="001E7E39">
        <w:rPr>
          <w:rFonts w:ascii="Tahoma" w:hAnsi="Tahoma" w:cs="Tahoma"/>
        </w:rPr>
        <w:t>4</w:t>
      </w:r>
      <w:r w:rsidRPr="001E7E39">
        <w:rPr>
          <w:rFonts w:ascii="Tahoma" w:hAnsi="Tahoma" w:cs="Tahoma"/>
        </w:rPr>
        <w:t>r.</w:t>
      </w:r>
    </w:p>
    <w:p w14:paraId="52F335D1" w14:textId="77777777" w:rsidR="00CA2E0E" w:rsidRPr="001E7E39" w:rsidRDefault="00CA2E0E" w:rsidP="00E163BC">
      <w:pPr>
        <w:ind w:right="-300"/>
        <w:rPr>
          <w:rFonts w:ascii="Tahoma" w:hAnsi="Tahoma" w:cs="Tahoma"/>
        </w:rPr>
      </w:pPr>
    </w:p>
    <w:p w14:paraId="425730C1" w14:textId="77777777" w:rsidR="00CA2E0E" w:rsidRPr="001E7E39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2BE8260D" w:rsidR="00CA2E0E" w:rsidRDefault="00CA2E0E" w:rsidP="00CA2E0E">
      <w:pPr>
        <w:spacing w:line="720" w:lineRule="auto"/>
        <w:jc w:val="center"/>
        <w:rPr>
          <w:rFonts w:ascii="Tahoma" w:hAnsi="Tahoma" w:cs="Tahoma"/>
          <w:b/>
        </w:rPr>
      </w:pPr>
      <w:r w:rsidRPr="001E7E39">
        <w:rPr>
          <w:rFonts w:ascii="Tahoma" w:hAnsi="Tahoma" w:cs="Tahoma"/>
          <w:b/>
        </w:rPr>
        <w:t>INFORMACJA Z OTWARCIA OFERT</w:t>
      </w:r>
    </w:p>
    <w:p w14:paraId="733ECD3B" w14:textId="77777777" w:rsidR="00281FD5" w:rsidRPr="001E7E39" w:rsidRDefault="00281FD5" w:rsidP="00CA2E0E">
      <w:pPr>
        <w:spacing w:line="720" w:lineRule="auto"/>
        <w:jc w:val="center"/>
        <w:rPr>
          <w:rFonts w:ascii="Tahoma" w:hAnsi="Tahoma" w:cs="Tahoma"/>
          <w:b/>
        </w:rPr>
      </w:pPr>
    </w:p>
    <w:p w14:paraId="7BEAED5D" w14:textId="07FC3778" w:rsidR="00CA2E0E" w:rsidRPr="001E7E39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Dotyczy: </w:t>
      </w:r>
      <w:r w:rsidRPr="001E7E39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1E7E39">
        <w:rPr>
          <w:rFonts w:ascii="Tahoma" w:hAnsi="Tahoma" w:cs="Tahoma"/>
          <w:b/>
          <w:bCs/>
        </w:rPr>
        <w:t>„</w:t>
      </w:r>
      <w:r w:rsidR="001E7E39" w:rsidRPr="001E7E39">
        <w:rPr>
          <w:rFonts w:ascii="Tahoma" w:hAnsi="Tahoma" w:cs="Tahoma"/>
          <w:b/>
          <w:bCs/>
        </w:rPr>
        <w:t xml:space="preserve">Modernizacja infrastruktury drogowej polegającej na remoncie drogi gminnej </w:t>
      </w:r>
      <w:r w:rsidR="003721C8">
        <w:rPr>
          <w:rFonts w:ascii="Tahoma" w:hAnsi="Tahoma" w:cs="Tahoma"/>
          <w:b/>
          <w:bCs/>
        </w:rPr>
        <w:t>ul. Mickiewicza w Mszanie</w:t>
      </w:r>
      <w:r w:rsidRPr="001E7E39">
        <w:rPr>
          <w:rFonts w:ascii="Tahoma" w:hAnsi="Tahoma" w:cs="Tahoma"/>
          <w:b/>
          <w:bCs/>
        </w:rPr>
        <w:t>”</w:t>
      </w:r>
    </w:p>
    <w:p w14:paraId="033BBFBA" w14:textId="0AC378D6" w:rsidR="00CA2E0E" w:rsidRPr="00E163BC" w:rsidRDefault="00CA2E0E" w:rsidP="00E163BC">
      <w:pPr>
        <w:spacing w:after="360" w:line="276" w:lineRule="auto"/>
        <w:jc w:val="both"/>
        <w:rPr>
          <w:rFonts w:ascii="Tahoma" w:hAnsi="Tahoma" w:cs="Tahoma"/>
        </w:rPr>
      </w:pPr>
      <w:r w:rsidRPr="001E7E39">
        <w:rPr>
          <w:rFonts w:ascii="Tahoma" w:hAnsi="Tahoma" w:cs="Tahoma"/>
        </w:rPr>
        <w:t>Zamawiający na podstawie art. 222 ust. 5 ustawy z dnia 11 września 2019r. Prawo zamówień publicznych (t. j. Dz. U. 2023 poz. 1605 ze zm.) przekazuje informacje o ofertach, które zostały otwarte w dniu 0</w:t>
      </w:r>
      <w:r w:rsidR="001E7E39">
        <w:rPr>
          <w:rFonts w:ascii="Tahoma" w:hAnsi="Tahoma" w:cs="Tahoma"/>
        </w:rPr>
        <w:t>9.07</w:t>
      </w:r>
      <w:r w:rsidRPr="001E7E39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924AE4" w:rsidRPr="001E7E39" w14:paraId="3C65DF3E" w14:textId="77777777" w:rsidTr="00E163BC">
        <w:trPr>
          <w:jc w:val="center"/>
        </w:trPr>
        <w:tc>
          <w:tcPr>
            <w:tcW w:w="1200" w:type="dxa"/>
            <w:vAlign w:val="center"/>
          </w:tcPr>
          <w:p w14:paraId="2636F6F2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E163BC">
              <w:rPr>
                <w:sz w:val="18"/>
                <w:szCs w:val="18"/>
              </w:rPr>
              <w:t>Nr oferty</w:t>
            </w:r>
          </w:p>
        </w:tc>
        <w:tc>
          <w:tcPr>
            <w:tcW w:w="4669" w:type="dxa"/>
            <w:vAlign w:val="center"/>
          </w:tcPr>
          <w:p w14:paraId="25AC7A7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64E3A5F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Cena oferty - brutto</w:t>
            </w:r>
          </w:p>
        </w:tc>
        <w:tc>
          <w:tcPr>
            <w:tcW w:w="1688" w:type="dxa"/>
          </w:tcPr>
          <w:p w14:paraId="0C63A491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</w:p>
          <w:p w14:paraId="65AD175B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Termin gwarancji</w:t>
            </w:r>
          </w:p>
        </w:tc>
      </w:tr>
      <w:tr w:rsidR="00924AE4" w:rsidRPr="001E7E39" w14:paraId="40EB0F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69" w:type="dxa"/>
            <w:vAlign w:val="center"/>
          </w:tcPr>
          <w:p w14:paraId="33772057" w14:textId="77777777" w:rsidR="007A7032" w:rsidRDefault="003721C8" w:rsidP="00F90F5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Wykonawcy wspólnie ubiegający się o zamówienie:</w:t>
            </w:r>
          </w:p>
          <w:p w14:paraId="0D25D4EB" w14:textId="0528C784" w:rsidR="003721C8" w:rsidRPr="003721C8" w:rsidRDefault="003721C8" w:rsidP="003721C8">
            <w:pPr>
              <w:pStyle w:val="Akapitzlist"/>
              <w:numPr>
                <w:ilvl w:val="0"/>
                <w:numId w:val="179"/>
              </w:num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>Kazbud</w:t>
            </w:r>
            <w:proofErr w:type="spellEnd"/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Sp. z o. o. 43-254 Warszawice ul. Pszczyńska 39, NIP: 651-159-40-38</w:t>
            </w:r>
          </w:p>
          <w:p w14:paraId="72A98DA1" w14:textId="7949347E" w:rsidR="003721C8" w:rsidRPr="003721C8" w:rsidRDefault="003721C8" w:rsidP="003721C8">
            <w:pPr>
              <w:pStyle w:val="Akapitzlist"/>
              <w:numPr>
                <w:ilvl w:val="0"/>
                <w:numId w:val="179"/>
              </w:num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721C8">
              <w:rPr>
                <w:rFonts w:ascii="Tahoma" w:hAnsi="Tahoma" w:cs="Tahoma"/>
                <w:b/>
                <w:bCs/>
                <w:sz w:val="16"/>
                <w:szCs w:val="16"/>
              </w:rPr>
              <w:t>Bet-Pol Rafał Furmanek 44-270 Rybnik ul. Raciborska 251A, NIP: 642-287-72-37</w:t>
            </w:r>
          </w:p>
        </w:tc>
        <w:tc>
          <w:tcPr>
            <w:tcW w:w="1888" w:type="dxa"/>
            <w:vAlign w:val="center"/>
          </w:tcPr>
          <w:p w14:paraId="6DAB59C3" w14:textId="69C3083D" w:rsidR="00CA2E0E" w:rsidRPr="005D1E10" w:rsidRDefault="003721C8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1. 902.473,97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619F8CD7" w14:textId="39AC7F94" w:rsidR="00CA2E0E" w:rsidRPr="005D1E10" w:rsidRDefault="00924AE4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84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ące</w:t>
            </w:r>
          </w:p>
        </w:tc>
      </w:tr>
      <w:tr w:rsidR="00924AE4" w:rsidRPr="001E7E39" w14:paraId="5D971B8A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CA7422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69" w:type="dxa"/>
            <w:vAlign w:val="center"/>
          </w:tcPr>
          <w:p w14:paraId="4EA0BF61" w14:textId="156B2671" w:rsidR="00CA2E0E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PRD KUHN SP. Z O. O. </w:t>
            </w:r>
          </w:p>
          <w:p w14:paraId="09B6600F" w14:textId="6E9C3185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47-450 Krzyżanowice </w:t>
            </w:r>
          </w:p>
          <w:p w14:paraId="4119320E" w14:textId="6F528A61" w:rsidR="001070AA" w:rsidRPr="00E163BC" w:rsidRDefault="001070AA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Ul.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Tworkowska 48</w:t>
            </w:r>
            <w:r w:rsidRPr="00E163BC">
              <w:rPr>
                <w:rFonts w:ascii="Tahoma" w:hAnsi="Tahoma" w:cs="Tahoma"/>
                <w:sz w:val="18"/>
                <w:szCs w:val="18"/>
              </w:rPr>
              <w:t xml:space="preserve"> NIP: </w:t>
            </w:r>
            <w:r w:rsidR="001E7E39" w:rsidRPr="00E163BC">
              <w:rPr>
                <w:rFonts w:ascii="Tahoma" w:hAnsi="Tahoma" w:cs="Tahoma"/>
                <w:sz w:val="18"/>
                <w:szCs w:val="18"/>
              </w:rPr>
              <w:t>639-202-27-02</w:t>
            </w:r>
          </w:p>
        </w:tc>
        <w:tc>
          <w:tcPr>
            <w:tcW w:w="1888" w:type="dxa"/>
            <w:vAlign w:val="center"/>
          </w:tcPr>
          <w:p w14:paraId="7EA217D4" w14:textId="2BBDDACB" w:rsidR="00CA2E0E" w:rsidRPr="003721C8" w:rsidRDefault="003721C8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2.064.633,44</w:t>
            </w:r>
            <w:r w:rsidR="00D77584" w:rsidRPr="003721C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3721C8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2B790A91" w14:textId="0AE4DA97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281FD5" w:rsidRPr="001E7E39" w14:paraId="30AB6918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50B583FD" w14:textId="4B324429" w:rsidR="00281FD5" w:rsidRPr="00281FD5" w:rsidRDefault="00281FD5" w:rsidP="00281FD5">
            <w:pPr>
              <w:pStyle w:val="Akapitzlist"/>
              <w:numPr>
                <w:ilvl w:val="0"/>
                <w:numId w:val="179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69" w:type="dxa"/>
            <w:vAlign w:val="center"/>
          </w:tcPr>
          <w:p w14:paraId="72598937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PRZEDSIĘBIORSTWO ROBÓT DROGOWYCH</w:t>
            </w:r>
            <w:r w:rsidRPr="00E163BC">
              <w:rPr>
                <w:rFonts w:ascii="Tahoma" w:hAnsi="Tahoma" w:cs="Tahoma"/>
                <w:sz w:val="18"/>
                <w:szCs w:val="18"/>
              </w:rPr>
              <w:br/>
              <w:t xml:space="preserve"> SP. Z O. O.</w:t>
            </w:r>
          </w:p>
          <w:p w14:paraId="6FF20846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47-400 Racibórz</w:t>
            </w:r>
          </w:p>
          <w:p w14:paraId="5E95696F" w14:textId="33346B0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Adamczyka 12 NIP: 639-100-52-45</w:t>
            </w:r>
          </w:p>
        </w:tc>
        <w:tc>
          <w:tcPr>
            <w:tcW w:w="1888" w:type="dxa"/>
            <w:vAlign w:val="center"/>
          </w:tcPr>
          <w:p w14:paraId="24FAB013" w14:textId="741DDF76" w:rsidR="00281FD5" w:rsidRDefault="00281FD5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2.198.155,30 PLN</w:t>
            </w:r>
          </w:p>
        </w:tc>
        <w:tc>
          <w:tcPr>
            <w:tcW w:w="1688" w:type="dxa"/>
            <w:vAlign w:val="center"/>
          </w:tcPr>
          <w:p w14:paraId="4041A032" w14:textId="2AB20D99" w:rsidR="00281FD5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281FD5" w:rsidRPr="001E7E39" w14:paraId="1311C7E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4DA412EB" w14:textId="77777777" w:rsidR="00281FD5" w:rsidRPr="00281FD5" w:rsidRDefault="00281FD5" w:rsidP="00281FD5">
            <w:pPr>
              <w:pStyle w:val="Akapitzlist"/>
              <w:numPr>
                <w:ilvl w:val="0"/>
                <w:numId w:val="179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69" w:type="dxa"/>
            <w:vAlign w:val="center"/>
          </w:tcPr>
          <w:p w14:paraId="082505C0" w14:textId="1163B05B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ZAKŁAD USŁUG BUDOWLANYCH MARBUD MARIUSZ </w:t>
            </w:r>
            <w:r>
              <w:rPr>
                <w:rFonts w:ascii="Tahoma" w:hAnsi="Tahoma" w:cs="Tahoma"/>
                <w:sz w:val="18"/>
                <w:szCs w:val="18"/>
              </w:rPr>
              <w:t>OGRODOWSKI</w:t>
            </w:r>
          </w:p>
          <w:p w14:paraId="3682B029" w14:textId="77777777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Miodowa 5</w:t>
            </w:r>
          </w:p>
          <w:p w14:paraId="0F5A4FB3" w14:textId="30BB0C56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44-207 RYBNIK, </w:t>
            </w:r>
            <w:r w:rsidRPr="00E163BC">
              <w:rPr>
                <w:rFonts w:ascii="Tahoma" w:hAnsi="Tahoma" w:cs="Tahoma"/>
                <w:sz w:val="18"/>
                <w:szCs w:val="18"/>
              </w:rPr>
              <w:t>NIP: 642-180-16-8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14:paraId="2A76A2B4" w14:textId="77777777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244CAB5C" w14:textId="1F533A63" w:rsidR="00281FD5" w:rsidRDefault="00281FD5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2.358.461,61 PLN</w:t>
            </w:r>
          </w:p>
        </w:tc>
        <w:tc>
          <w:tcPr>
            <w:tcW w:w="1688" w:type="dxa"/>
            <w:vAlign w:val="center"/>
          </w:tcPr>
          <w:p w14:paraId="2C56A557" w14:textId="71FFF9D5" w:rsidR="00281FD5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924AE4" w:rsidRPr="001E7E39" w14:paraId="091F438F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9086630" w14:textId="6973FF5F" w:rsidR="00CA2E0E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669" w:type="dxa"/>
            <w:vAlign w:val="center"/>
          </w:tcPr>
          <w:p w14:paraId="3D85F1F0" w14:textId="77777777" w:rsidR="001070AA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AUTO-TRANS ASFALTY SP. Z O. O. </w:t>
            </w:r>
          </w:p>
          <w:p w14:paraId="65A6341C" w14:textId="77777777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44-186 Gierałtowice</w:t>
            </w:r>
          </w:p>
          <w:p w14:paraId="00080FA1" w14:textId="7C7DE609" w:rsidR="001E7E39" w:rsidRPr="00E163BC" w:rsidRDefault="001E7E39" w:rsidP="00F90F5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Ul. Ks. Roboty 80, NIP: 969-160-78-43</w:t>
            </w:r>
          </w:p>
        </w:tc>
        <w:tc>
          <w:tcPr>
            <w:tcW w:w="1888" w:type="dxa"/>
            <w:vAlign w:val="center"/>
          </w:tcPr>
          <w:p w14:paraId="504C46E3" w14:textId="69F44892" w:rsidR="00CA2E0E" w:rsidRPr="00E163BC" w:rsidRDefault="00CA2E0E" w:rsidP="00281FD5">
            <w:pPr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81FD5">
              <w:rPr>
                <w:rFonts w:ascii="Tahoma" w:hAnsi="Tahoma" w:cs="Tahoma"/>
                <w:sz w:val="18"/>
                <w:szCs w:val="18"/>
              </w:rPr>
              <w:t>2.361.600,00</w:t>
            </w:r>
            <w:r w:rsidR="00924AE4" w:rsidRPr="00E163BC">
              <w:rPr>
                <w:rFonts w:ascii="Tahoma" w:hAnsi="Tahoma" w:cs="Tahoma"/>
                <w:sz w:val="18"/>
                <w:szCs w:val="18"/>
              </w:rPr>
              <w:t xml:space="preserve"> PL</w:t>
            </w:r>
            <w:r w:rsidRPr="00E163BC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1688" w:type="dxa"/>
            <w:vAlign w:val="center"/>
          </w:tcPr>
          <w:p w14:paraId="19486389" w14:textId="2FD022B4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924AE4" w:rsidRPr="001E7E39" w14:paraId="2BA5C6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0F6F6EB0" w14:textId="2BEA0815" w:rsidR="00CA2E0E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6167467E" w14:textId="77777777" w:rsidR="001070AA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INFRAX SP. Z O. O.</w:t>
            </w:r>
          </w:p>
          <w:p w14:paraId="10C86831" w14:textId="77777777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Jedlińska 97</w:t>
            </w:r>
          </w:p>
          <w:p w14:paraId="1C8D908F" w14:textId="1588D7E0" w:rsidR="00281FD5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43-220 Bojszowy, NIP: 6460295-48-14</w:t>
            </w:r>
          </w:p>
          <w:p w14:paraId="6A86035E" w14:textId="736716B8" w:rsidR="00281FD5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323C1CB8" w14:textId="7D81C9F8" w:rsidR="00CA2E0E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2.449.802,80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47268414" w14:textId="359448E9" w:rsidR="00CA2E0E" w:rsidRPr="00E163BC" w:rsidRDefault="00924AE4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CA2E0E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A00522" w:rsidRPr="001E7E39" w14:paraId="153DB55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D47668" w14:textId="3C15AE90" w:rsidR="00A00522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  <w:r w:rsidR="00E163BC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669" w:type="dxa"/>
            <w:vAlign w:val="center"/>
          </w:tcPr>
          <w:p w14:paraId="691E393D" w14:textId="77777777" w:rsidR="00A00522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BAUVIP SP. Z O. O.</w:t>
            </w:r>
          </w:p>
          <w:p w14:paraId="710925AD" w14:textId="77777777" w:rsidR="00281FD5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Wiosny Ludów 53A</w:t>
            </w:r>
          </w:p>
          <w:p w14:paraId="35CF40E2" w14:textId="6C92ADF0" w:rsidR="00281FD5" w:rsidRP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44-321 Marklowice, NIP: 647-260-06-67</w:t>
            </w:r>
          </w:p>
        </w:tc>
        <w:tc>
          <w:tcPr>
            <w:tcW w:w="1888" w:type="dxa"/>
            <w:vAlign w:val="center"/>
          </w:tcPr>
          <w:p w14:paraId="6AF8F46B" w14:textId="1AC3CDB8" w:rsidR="00A00522" w:rsidRPr="00E163BC" w:rsidRDefault="00281FD5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2.496.305,93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6BC5904C" w14:textId="4DE9314C" w:rsidR="00A00522" w:rsidRPr="00E163BC" w:rsidRDefault="00A00522" w:rsidP="00924A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84 miesiące</w:t>
            </w:r>
          </w:p>
        </w:tc>
      </w:tr>
      <w:tr w:rsidR="000E237D" w:rsidRPr="001E7E39" w14:paraId="5F26F1A3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788E9418" w14:textId="3542B6C1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8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1EDDA06E" w14:textId="77777777" w:rsidR="00E163BC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FIRMA STRADA MACIEJ ZDZIEBŁO</w:t>
            </w:r>
          </w:p>
          <w:p w14:paraId="4DAD18EA" w14:textId="58C9F577" w:rsidR="00281FD5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Powstańców Śląskich 105</w:t>
            </w:r>
          </w:p>
          <w:p w14:paraId="10D45B47" w14:textId="37BBE981" w:rsidR="00281FD5" w:rsidRPr="00E163BC" w:rsidRDefault="00281FD5" w:rsidP="00E163B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44-268 Jastrzębie-Zdrój, NIP: 651-16-07-34</w:t>
            </w:r>
          </w:p>
        </w:tc>
        <w:tc>
          <w:tcPr>
            <w:tcW w:w="1888" w:type="dxa"/>
            <w:vAlign w:val="center"/>
          </w:tcPr>
          <w:p w14:paraId="3DBE5E54" w14:textId="3C4855D5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2.276.199,63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4B358472" w14:textId="3AF8C22C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tr w:rsidR="000E237D" w:rsidRPr="001E7E39" w14:paraId="4882FED9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3566AC1C" w14:textId="466D40A7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0E237D" w:rsidRPr="00E163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669" w:type="dxa"/>
            <w:vAlign w:val="center"/>
          </w:tcPr>
          <w:p w14:paraId="5AF058A8" w14:textId="77777777" w:rsid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TRANSKOM BIAŁDYGA SP. Z O. O. </w:t>
            </w:r>
          </w:p>
          <w:p w14:paraId="47FC31E7" w14:textId="77777777" w:rsidR="00281FD5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Wiejska 10</w:t>
            </w:r>
          </w:p>
          <w:p w14:paraId="3EE57774" w14:textId="5F310EBC" w:rsidR="00281FD5" w:rsidRPr="00E163BC" w:rsidRDefault="00281FD5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47-143 Jaryszów, NIP: 756-199-28-30</w:t>
            </w:r>
          </w:p>
        </w:tc>
        <w:tc>
          <w:tcPr>
            <w:tcW w:w="1888" w:type="dxa"/>
            <w:vAlign w:val="center"/>
          </w:tcPr>
          <w:p w14:paraId="04246959" w14:textId="1E02B713" w:rsidR="000E237D" w:rsidRPr="00E163BC" w:rsidRDefault="00281FD5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2.980</w:t>
            </w:r>
            <w:r w:rsidR="004A732B">
              <w:rPr>
                <w:rFonts w:ascii="Tahoma" w:hAnsi="Tahoma" w:cs="Tahoma"/>
                <w:sz w:val="18"/>
                <w:szCs w:val="18"/>
              </w:rPr>
              <w:t>.290,00</w:t>
            </w:r>
            <w:r w:rsidR="00A00522" w:rsidRPr="00E163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03EA2466" w14:textId="1B27BB9B" w:rsidR="000E237D" w:rsidRPr="00E163BC" w:rsidRDefault="00A00522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 xml:space="preserve">84 </w:t>
            </w:r>
            <w:r w:rsidR="001070AA" w:rsidRPr="00E163BC">
              <w:rPr>
                <w:rFonts w:ascii="Tahoma" w:hAnsi="Tahoma" w:cs="Tahoma"/>
                <w:sz w:val="18"/>
                <w:szCs w:val="18"/>
              </w:rPr>
              <w:t>miesi</w:t>
            </w:r>
            <w:r w:rsidRPr="00E163BC">
              <w:rPr>
                <w:rFonts w:ascii="Tahoma" w:hAnsi="Tahoma" w:cs="Tahoma"/>
                <w:sz w:val="18"/>
                <w:szCs w:val="18"/>
              </w:rPr>
              <w:t>ące</w:t>
            </w:r>
          </w:p>
        </w:tc>
      </w:tr>
      <w:bookmarkEnd w:id="0"/>
    </w:tbl>
    <w:p w14:paraId="3D11F776" w14:textId="77777777" w:rsidR="00B14D96" w:rsidRDefault="00B14D96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4C495FF7" w14:textId="77777777" w:rsidR="00281FD5" w:rsidRDefault="00281FD5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219D1442" w14:textId="77777777" w:rsidR="00355FB6" w:rsidRPr="00B14D96" w:rsidRDefault="00355FB6" w:rsidP="00355FB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z up.    Wójta Gminy Mszana</w:t>
      </w:r>
    </w:p>
    <w:p w14:paraId="221EDF33" w14:textId="77777777" w:rsidR="00355FB6" w:rsidRPr="00B14D96" w:rsidRDefault="00355FB6" w:rsidP="00355FB6">
      <w:pPr>
        <w:spacing w:line="276" w:lineRule="auto"/>
        <w:ind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 w:rsidRPr="00B14D96"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/-/ mgr </w:t>
      </w: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Małgorzata Gąsior</w:t>
      </w:r>
    </w:p>
    <w:p w14:paraId="15657C59" w14:textId="77777777" w:rsidR="00355FB6" w:rsidRPr="00B14D96" w:rsidRDefault="00355FB6" w:rsidP="00355FB6">
      <w:pPr>
        <w:spacing w:line="600" w:lineRule="auto"/>
        <w:jc w:val="right"/>
        <w:rPr>
          <w:rFonts w:ascii="Tahoma" w:hAnsi="Tahoma" w:cs="Tahoma"/>
          <w:b/>
          <w:bCs/>
          <w:i/>
          <w:iCs/>
        </w:rPr>
      </w:pPr>
    </w:p>
    <w:p w14:paraId="5636C26A" w14:textId="77777777" w:rsidR="00281FD5" w:rsidRDefault="00281FD5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sectPr w:rsidR="00281FD5" w:rsidSect="00FF7A9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7820" w14:textId="77777777" w:rsidR="002F5111" w:rsidRDefault="002F5111" w:rsidP="00DA5839">
      <w:r>
        <w:separator/>
      </w:r>
    </w:p>
  </w:endnote>
  <w:endnote w:type="continuationSeparator" w:id="0">
    <w:p w14:paraId="0732B113" w14:textId="77777777" w:rsidR="002F5111" w:rsidRDefault="002F51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C56D" w14:textId="77777777" w:rsidR="002F5111" w:rsidRDefault="002F5111" w:rsidP="00DA5839">
      <w:r>
        <w:separator/>
      </w:r>
    </w:p>
  </w:footnote>
  <w:footnote w:type="continuationSeparator" w:id="0">
    <w:p w14:paraId="0E58F3C4" w14:textId="77777777" w:rsidR="002F5111" w:rsidRDefault="002F51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6FDD1EF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721C8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3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5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1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5"/>
  </w:num>
  <w:num w:numId="91" w16cid:durableId="906039868">
    <w:abstractNumId w:val="158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6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3"/>
  </w:num>
  <w:num w:numId="154" w16cid:durableId="611745654">
    <w:abstractNumId w:val="96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7"/>
  </w:num>
  <w:num w:numId="158" w16cid:durableId="1896233378">
    <w:abstractNumId w:val="156"/>
  </w:num>
  <w:num w:numId="159" w16cid:durableId="1356535663">
    <w:abstractNumId w:val="109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6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4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623275564">
    <w:abstractNumId w:val="116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2FFD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538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E7E3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1FD5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5111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1A69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5FB6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C8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32B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E10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49DE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8D8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D6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51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4D96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7584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3B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1B8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E4A"/>
    <w:rsid w:val="00F81F53"/>
    <w:rsid w:val="00F8221A"/>
    <w:rsid w:val="00F822CF"/>
    <w:rsid w:val="00F82837"/>
    <w:rsid w:val="00F84484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018B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B48D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26B8E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F2207"/>
    <w:rsid w:val="00E17912"/>
    <w:rsid w:val="00E5310F"/>
    <w:rsid w:val="00E83CDF"/>
    <w:rsid w:val="00E951B8"/>
    <w:rsid w:val="00EB0CE7"/>
    <w:rsid w:val="00EC3063"/>
    <w:rsid w:val="00ED4EBF"/>
    <w:rsid w:val="00F25738"/>
    <w:rsid w:val="00F451A3"/>
    <w:rsid w:val="00F50656"/>
    <w:rsid w:val="00F81E4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2024-07-12T11:51:00Z</dcterms:modified>
</cp:coreProperties>
</file>